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0481C91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9901A5" w:rsidRPr="009901A5">
        <w:rPr>
          <w:rFonts w:ascii="Garamond" w:hAnsi="Garamond"/>
          <w:b/>
          <w:bCs/>
          <w:sz w:val="32"/>
          <w:szCs w:val="36"/>
        </w:rPr>
        <w:t xml:space="preserve">dodávky tonerů, válců do tiskáren a kopírek </w:t>
      </w:r>
      <w:r w:rsidRPr="00807007">
        <w:rPr>
          <w:rFonts w:ascii="Garamond" w:hAnsi="Garamond"/>
          <w:b/>
          <w:bCs/>
          <w:sz w:val="32"/>
          <w:szCs w:val="36"/>
        </w:rPr>
        <w:t>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7AC49CC" w:rsidR="00EB6175" w:rsidRPr="0091248A" w:rsidRDefault="009901A5" w:rsidP="009901A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zakázka:       </w:t>
      </w:r>
      <w:r w:rsidRPr="009901A5">
        <w:rPr>
          <w:rFonts w:ascii="Garamond" w:hAnsi="Garamond"/>
          <w:sz w:val="24"/>
          <w:szCs w:val="24"/>
        </w:rPr>
        <w:t>Dodávky tonerů, válců do tiskáren a kopírek (II</w:t>
      </w:r>
      <w:r w:rsidRPr="0091248A">
        <w:rPr>
          <w:rFonts w:ascii="Garamond" w:hAnsi="Garamond"/>
          <w:sz w:val="24"/>
          <w:szCs w:val="24"/>
        </w:rPr>
        <w:t xml:space="preserve">.) </w:t>
      </w:r>
      <w:r w:rsidR="00EC4412" w:rsidRPr="0091248A">
        <w:rPr>
          <w:rFonts w:ascii="Garamond" w:hAnsi="Garamond"/>
          <w:sz w:val="24"/>
          <w:szCs w:val="24"/>
        </w:rPr>
        <w:t>00</w:t>
      </w:r>
      <w:r w:rsidR="00D933F5">
        <w:rPr>
          <w:rFonts w:ascii="Garamond" w:hAnsi="Garamond"/>
          <w:sz w:val="24"/>
          <w:szCs w:val="24"/>
        </w:rPr>
        <w:t>8</w:t>
      </w:r>
      <w:r w:rsidR="00EB6175" w:rsidRPr="0091248A">
        <w:rPr>
          <w:rFonts w:ascii="Garamond" w:hAnsi="Garamond"/>
          <w:sz w:val="24"/>
          <w:szCs w:val="24"/>
        </w:rPr>
        <w:t>-2021</w:t>
      </w:r>
    </w:p>
    <w:p w14:paraId="734915B7" w14:textId="13C45B0E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91248A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D933F5" w:rsidRPr="00D8209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https://zakazky.zcu.cz/contract_display_4470.html</w:t>
        </w:r>
      </w:hyperlink>
    </w:p>
    <w:p w14:paraId="2B5F5335" w14:textId="2EFA5F65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05893971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</w:t>
      </w:r>
      <w:r w:rsidRPr="0091248A">
        <w:rPr>
          <w:rFonts w:ascii="Garamond" w:hAnsi="Garamond" w:cs="Arial"/>
          <w:sz w:val="22"/>
          <w:szCs w:val="22"/>
        </w:rPr>
        <w:t>stanovena do</w:t>
      </w:r>
      <w:r w:rsidR="003C1FD6" w:rsidRPr="0091248A">
        <w:rPr>
          <w:rFonts w:ascii="Garamond" w:hAnsi="Garamond" w:cs="Arial"/>
          <w:sz w:val="22"/>
          <w:szCs w:val="22"/>
        </w:rPr>
        <w:t xml:space="preserve"> </w:t>
      </w:r>
      <w:r w:rsidR="00DF77F5">
        <w:rPr>
          <w:rFonts w:ascii="Garamond" w:hAnsi="Garamond" w:cs="Arial"/>
          <w:b/>
          <w:sz w:val="22"/>
          <w:szCs w:val="22"/>
        </w:rPr>
        <w:t>12</w:t>
      </w:r>
      <w:r w:rsidR="000D1957">
        <w:rPr>
          <w:rFonts w:ascii="Garamond" w:hAnsi="Garamond" w:cs="Arial"/>
          <w:b/>
          <w:sz w:val="22"/>
          <w:szCs w:val="22"/>
        </w:rPr>
        <w:t>.03</w:t>
      </w:r>
      <w:r w:rsidR="006C4DD5" w:rsidRPr="0091248A">
        <w:rPr>
          <w:rFonts w:ascii="Garamond" w:hAnsi="Garamond" w:cs="Arial"/>
          <w:b/>
          <w:sz w:val="22"/>
          <w:szCs w:val="22"/>
        </w:rPr>
        <w:t>.2021</w:t>
      </w:r>
      <w:r w:rsidR="003C1FD6" w:rsidRPr="0091248A">
        <w:rPr>
          <w:rFonts w:ascii="Garamond" w:hAnsi="Garamond" w:cs="Arial"/>
          <w:b/>
          <w:sz w:val="22"/>
          <w:szCs w:val="22"/>
        </w:rPr>
        <w:t xml:space="preserve"> do</w:t>
      </w:r>
      <w:r w:rsidRPr="0091248A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91248A">
        <w:rPr>
          <w:rFonts w:ascii="Garamond" w:hAnsi="Garamond" w:cs="Arial"/>
          <w:b/>
          <w:sz w:val="22"/>
          <w:szCs w:val="22"/>
        </w:rPr>
        <w:t>09</w:t>
      </w:r>
      <w:r w:rsidR="006C4DD5" w:rsidRPr="0059057F">
        <w:rPr>
          <w:rFonts w:ascii="Garamond" w:hAnsi="Garamond" w:cs="Arial"/>
          <w:b/>
          <w:sz w:val="22"/>
          <w:szCs w:val="22"/>
        </w:rPr>
        <w:t>:</w:t>
      </w:r>
      <w:r w:rsidR="00D933F5">
        <w:rPr>
          <w:rFonts w:ascii="Garamond" w:hAnsi="Garamond" w:cs="Arial"/>
          <w:b/>
          <w:sz w:val="22"/>
          <w:szCs w:val="22"/>
        </w:rPr>
        <w:t>3</w:t>
      </w:r>
      <w:r w:rsidR="006C4DD5" w:rsidRPr="0059057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19189F89" w14:textId="215F8957" w:rsidR="005D2323" w:rsidRPr="005D2323" w:rsidRDefault="00D05AA8" w:rsidP="005D2323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F8688D" w:rsidRPr="00F8688D">
        <w:rPr>
          <w:rFonts w:ascii="Garamond" w:hAnsi="Garamond" w:cs="Arial"/>
        </w:rPr>
        <w:t xml:space="preserve">tonerů, </w:t>
      </w:r>
      <w:r w:rsidR="0083716C">
        <w:rPr>
          <w:rFonts w:ascii="Garamond" w:hAnsi="Garamond" w:cs="Arial"/>
        </w:rPr>
        <w:t xml:space="preserve">inkoustů, </w:t>
      </w:r>
      <w:r w:rsidR="005D2323">
        <w:rPr>
          <w:rFonts w:ascii="Garamond" w:hAnsi="Garamond" w:cs="Arial"/>
        </w:rPr>
        <w:t>č</w:t>
      </w:r>
      <w:r w:rsidR="005D2323" w:rsidRPr="005D2323">
        <w:rPr>
          <w:rFonts w:ascii="Garamond" w:hAnsi="Garamond" w:cs="Arial"/>
        </w:rPr>
        <w:t>ást</w:t>
      </w:r>
      <w:r w:rsidR="005D2323">
        <w:rPr>
          <w:rFonts w:ascii="Garamond" w:hAnsi="Garamond" w:cs="Arial"/>
        </w:rPr>
        <w:t>í</w:t>
      </w:r>
      <w:r w:rsidR="005D2323" w:rsidRPr="005D2323">
        <w:rPr>
          <w:rFonts w:ascii="Garamond" w:hAnsi="Garamond" w:cs="Arial"/>
        </w:rPr>
        <w:t xml:space="preserve"> a příslušenství </w:t>
      </w:r>
      <w:proofErr w:type="spellStart"/>
      <w:r w:rsidR="005D2323" w:rsidRPr="005D2323">
        <w:rPr>
          <w:rFonts w:ascii="Garamond" w:hAnsi="Garamond" w:cs="Arial"/>
        </w:rPr>
        <w:t>fotokopírovacích</w:t>
      </w:r>
      <w:proofErr w:type="spellEnd"/>
      <w:r w:rsidR="005D2323" w:rsidRPr="005D2323">
        <w:rPr>
          <w:rFonts w:ascii="Garamond" w:hAnsi="Garamond" w:cs="Arial"/>
        </w:rPr>
        <w:t xml:space="preserve"> strojů</w:t>
      </w:r>
      <w:r w:rsidR="005D2323">
        <w:rPr>
          <w:rFonts w:ascii="Garamond" w:hAnsi="Garamond" w:cs="Arial"/>
        </w:rPr>
        <w:t xml:space="preserve"> </w:t>
      </w:r>
      <w:r w:rsidR="005D2323" w:rsidRPr="00807007">
        <w:rPr>
          <w:rFonts w:ascii="Garamond" w:hAnsi="Garamond" w:cs="Arial"/>
        </w:rPr>
        <w:t>(dále</w:t>
      </w:r>
      <w:r w:rsidR="005D2323" w:rsidRPr="00B02193">
        <w:rPr>
          <w:rFonts w:ascii="Garamond" w:hAnsi="Garamond" w:cs="Arial"/>
        </w:rPr>
        <w:t xml:space="preserve"> jen „Předmět plnění“).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2F4310F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5B933EF9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06580CBB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  <w:highlight w:val="cyan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584BD0A8" w14:textId="45117601" w:rsidR="003A2A0C" w:rsidRPr="000F7BD7" w:rsidRDefault="002E4EFD" w:rsidP="000F7BD7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13.2 </w:t>
      </w:r>
      <w:r>
        <w:rPr>
          <w:rFonts w:ascii="Garamond" w:hAnsi="Garamond"/>
          <w:sz w:val="22"/>
          <w:szCs w:val="22"/>
        </w:rPr>
        <w:tab/>
      </w:r>
      <w:r w:rsidR="005E1AA8" w:rsidRPr="00D452F8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="005E1AA8"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0F7BD7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="005E1AA8"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="005E1AA8"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="005E1AA8"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6C4DD5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C4DD5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6C4DD5">
        <w:rPr>
          <w:rFonts w:ascii="Garamond" w:hAnsi="Garamond" w:cs="Arial"/>
          <w:b/>
          <w:sz w:val="22"/>
          <w:szCs w:val="22"/>
        </w:rPr>
        <w:t>doplněn</w:t>
      </w:r>
      <w:r w:rsidRPr="006C4DD5">
        <w:rPr>
          <w:rFonts w:ascii="Garamond" w:hAnsi="Garamond" w:cs="Arial"/>
          <w:b/>
          <w:sz w:val="22"/>
          <w:szCs w:val="22"/>
        </w:rPr>
        <w:t>a</w:t>
      </w:r>
      <w:r w:rsidR="003D52BD" w:rsidRPr="006C4DD5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6C4DD5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2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AA1CE2" w14:textId="77777777" w:rsidR="006F0EDE" w:rsidRDefault="006F0EDE" w:rsidP="00795AAC">
      <w:r>
        <w:separator/>
      </w:r>
    </w:p>
  </w:endnote>
  <w:endnote w:type="continuationSeparator" w:id="0">
    <w:p w14:paraId="3CED6868" w14:textId="77777777" w:rsidR="006F0EDE" w:rsidRDefault="006F0ED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40108C7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D933F5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D933F5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0621A3" w14:textId="77777777" w:rsidR="006F0EDE" w:rsidRDefault="006F0EDE" w:rsidP="00795AAC">
      <w:r>
        <w:separator/>
      </w:r>
    </w:p>
  </w:footnote>
  <w:footnote w:type="continuationSeparator" w:id="0">
    <w:p w14:paraId="590FB24D" w14:textId="77777777" w:rsidR="006F0EDE" w:rsidRDefault="006F0ED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2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1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3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4"/>
  </w:num>
  <w:num w:numId="2">
    <w:abstractNumId w:val="19"/>
  </w:num>
  <w:num w:numId="3">
    <w:abstractNumId w:val="38"/>
  </w:num>
  <w:num w:numId="4">
    <w:abstractNumId w:val="15"/>
  </w:num>
  <w:num w:numId="5">
    <w:abstractNumId w:val="42"/>
  </w:num>
  <w:num w:numId="6">
    <w:abstractNumId w:val="37"/>
  </w:num>
  <w:num w:numId="7">
    <w:abstractNumId w:val="40"/>
  </w:num>
  <w:num w:numId="8">
    <w:abstractNumId w:val="26"/>
  </w:num>
  <w:num w:numId="9">
    <w:abstractNumId w:val="25"/>
  </w:num>
  <w:num w:numId="10">
    <w:abstractNumId w:val="41"/>
  </w:num>
  <w:num w:numId="11">
    <w:abstractNumId w:val="39"/>
  </w:num>
  <w:num w:numId="12">
    <w:abstractNumId w:val="35"/>
  </w:num>
  <w:num w:numId="13">
    <w:abstractNumId w:val="18"/>
  </w:num>
  <w:num w:numId="14">
    <w:abstractNumId w:val="33"/>
  </w:num>
  <w:num w:numId="15">
    <w:abstractNumId w:val="23"/>
  </w:num>
  <w:num w:numId="16">
    <w:abstractNumId w:val="24"/>
  </w:num>
  <w:num w:numId="17">
    <w:abstractNumId w:val="16"/>
  </w:num>
  <w:num w:numId="18">
    <w:abstractNumId w:val="32"/>
  </w:num>
  <w:num w:numId="19">
    <w:abstractNumId w:val="29"/>
  </w:num>
  <w:num w:numId="20">
    <w:abstractNumId w:val="27"/>
  </w:num>
  <w:num w:numId="21">
    <w:abstractNumId w:val="31"/>
  </w:num>
  <w:num w:numId="22">
    <w:abstractNumId w:val="21"/>
  </w:num>
  <w:num w:numId="23">
    <w:abstractNumId w:val="20"/>
  </w:num>
  <w:num w:numId="24">
    <w:abstractNumId w:val="43"/>
  </w:num>
  <w:num w:numId="25">
    <w:abstractNumId w:val="22"/>
  </w:num>
  <w:num w:numId="26">
    <w:abstractNumId w:val="28"/>
  </w:num>
  <w:num w:numId="27">
    <w:abstractNumId w:val="30"/>
  </w:num>
  <w:num w:numId="28">
    <w:abstractNumId w:val="17"/>
  </w:num>
  <w:num w:numId="29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621D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D05C8"/>
    <w:rsid w:val="000D1957"/>
    <w:rsid w:val="000D7326"/>
    <w:rsid w:val="000E055D"/>
    <w:rsid w:val="000E3DE6"/>
    <w:rsid w:val="000F34D8"/>
    <w:rsid w:val="000F7BD7"/>
    <w:rsid w:val="0010541F"/>
    <w:rsid w:val="001142E9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5EFB"/>
    <w:rsid w:val="001905EC"/>
    <w:rsid w:val="001A30F6"/>
    <w:rsid w:val="001A5C42"/>
    <w:rsid w:val="001B4B7A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C4B"/>
    <w:rsid w:val="00295C60"/>
    <w:rsid w:val="002B4A7E"/>
    <w:rsid w:val="002B59B9"/>
    <w:rsid w:val="002C475A"/>
    <w:rsid w:val="002C7593"/>
    <w:rsid w:val="002D62A7"/>
    <w:rsid w:val="002E188D"/>
    <w:rsid w:val="002E3083"/>
    <w:rsid w:val="002E4228"/>
    <w:rsid w:val="002E4432"/>
    <w:rsid w:val="002E4ED7"/>
    <w:rsid w:val="002E4EFD"/>
    <w:rsid w:val="002F251A"/>
    <w:rsid w:val="002F419F"/>
    <w:rsid w:val="002F633D"/>
    <w:rsid w:val="00305BB0"/>
    <w:rsid w:val="003063D6"/>
    <w:rsid w:val="0031024E"/>
    <w:rsid w:val="00311988"/>
    <w:rsid w:val="00324905"/>
    <w:rsid w:val="00331F6E"/>
    <w:rsid w:val="00342F71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6F62"/>
    <w:rsid w:val="00425FD2"/>
    <w:rsid w:val="004376D6"/>
    <w:rsid w:val="00437B29"/>
    <w:rsid w:val="004400E1"/>
    <w:rsid w:val="004576B0"/>
    <w:rsid w:val="00475615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0A77"/>
    <w:rsid w:val="00524149"/>
    <w:rsid w:val="0052419E"/>
    <w:rsid w:val="00541CF2"/>
    <w:rsid w:val="0055137A"/>
    <w:rsid w:val="00571557"/>
    <w:rsid w:val="0059057F"/>
    <w:rsid w:val="00592FF9"/>
    <w:rsid w:val="005A575C"/>
    <w:rsid w:val="005C01F9"/>
    <w:rsid w:val="005D2323"/>
    <w:rsid w:val="005E1AA8"/>
    <w:rsid w:val="005E599C"/>
    <w:rsid w:val="006135F9"/>
    <w:rsid w:val="00617021"/>
    <w:rsid w:val="00641634"/>
    <w:rsid w:val="00643AD8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748D1"/>
    <w:rsid w:val="006756DD"/>
    <w:rsid w:val="00681A1B"/>
    <w:rsid w:val="006850A6"/>
    <w:rsid w:val="00694F81"/>
    <w:rsid w:val="0069594D"/>
    <w:rsid w:val="006A103B"/>
    <w:rsid w:val="006A109C"/>
    <w:rsid w:val="006A2162"/>
    <w:rsid w:val="006B5670"/>
    <w:rsid w:val="006C4DD5"/>
    <w:rsid w:val="006C69C1"/>
    <w:rsid w:val="006D0C83"/>
    <w:rsid w:val="006D14F5"/>
    <w:rsid w:val="006D427F"/>
    <w:rsid w:val="006D6F86"/>
    <w:rsid w:val="006F0EDE"/>
    <w:rsid w:val="006F7426"/>
    <w:rsid w:val="0070545A"/>
    <w:rsid w:val="0072046A"/>
    <w:rsid w:val="00730B83"/>
    <w:rsid w:val="00735FBF"/>
    <w:rsid w:val="00757EB6"/>
    <w:rsid w:val="00763198"/>
    <w:rsid w:val="00780026"/>
    <w:rsid w:val="00781FCD"/>
    <w:rsid w:val="007919B3"/>
    <w:rsid w:val="00792068"/>
    <w:rsid w:val="00795AAC"/>
    <w:rsid w:val="007A5DDA"/>
    <w:rsid w:val="007B02AC"/>
    <w:rsid w:val="007C04E9"/>
    <w:rsid w:val="007C5244"/>
    <w:rsid w:val="007D473B"/>
    <w:rsid w:val="007D7BDF"/>
    <w:rsid w:val="008009FE"/>
    <w:rsid w:val="00800FB4"/>
    <w:rsid w:val="00807007"/>
    <w:rsid w:val="0081167A"/>
    <w:rsid w:val="00822D46"/>
    <w:rsid w:val="008252D0"/>
    <w:rsid w:val="0082680D"/>
    <w:rsid w:val="0083716C"/>
    <w:rsid w:val="00841F0D"/>
    <w:rsid w:val="00854B10"/>
    <w:rsid w:val="00857883"/>
    <w:rsid w:val="008765A4"/>
    <w:rsid w:val="0088554A"/>
    <w:rsid w:val="00893EAD"/>
    <w:rsid w:val="00896492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4A71"/>
    <w:rsid w:val="008E4AAB"/>
    <w:rsid w:val="008E694C"/>
    <w:rsid w:val="008F24EC"/>
    <w:rsid w:val="008F3D91"/>
    <w:rsid w:val="00906306"/>
    <w:rsid w:val="0091248A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6008"/>
    <w:rsid w:val="009731AC"/>
    <w:rsid w:val="00973532"/>
    <w:rsid w:val="00977B37"/>
    <w:rsid w:val="00982E28"/>
    <w:rsid w:val="00986118"/>
    <w:rsid w:val="009901A5"/>
    <w:rsid w:val="00994EC1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163B"/>
    <w:rsid w:val="00B02193"/>
    <w:rsid w:val="00B12B58"/>
    <w:rsid w:val="00B25E4B"/>
    <w:rsid w:val="00B31681"/>
    <w:rsid w:val="00B35FCD"/>
    <w:rsid w:val="00B507B9"/>
    <w:rsid w:val="00B75A72"/>
    <w:rsid w:val="00B92754"/>
    <w:rsid w:val="00BA2E0E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3500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4A33"/>
    <w:rsid w:val="00D860AA"/>
    <w:rsid w:val="00D933F5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DF77F5"/>
    <w:rsid w:val="00E06D8A"/>
    <w:rsid w:val="00E156EE"/>
    <w:rsid w:val="00E23443"/>
    <w:rsid w:val="00E237D0"/>
    <w:rsid w:val="00E25DAA"/>
    <w:rsid w:val="00E274DC"/>
    <w:rsid w:val="00E279CB"/>
    <w:rsid w:val="00E3430F"/>
    <w:rsid w:val="00E454BE"/>
    <w:rsid w:val="00E479D0"/>
    <w:rsid w:val="00E52467"/>
    <w:rsid w:val="00E53764"/>
    <w:rsid w:val="00E57361"/>
    <w:rsid w:val="00E57EC9"/>
    <w:rsid w:val="00E66C11"/>
    <w:rsid w:val="00E71AE1"/>
    <w:rsid w:val="00E7390F"/>
    <w:rsid w:val="00E760FE"/>
    <w:rsid w:val="00E76775"/>
    <w:rsid w:val="00E929D9"/>
    <w:rsid w:val="00E97754"/>
    <w:rsid w:val="00EB194D"/>
    <w:rsid w:val="00EB4ACA"/>
    <w:rsid w:val="00EB6175"/>
    <w:rsid w:val="00EB7A9F"/>
    <w:rsid w:val="00EC3FE3"/>
    <w:rsid w:val="00EC4412"/>
    <w:rsid w:val="00EC4F3F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4BF8"/>
    <w:rsid w:val="00F45F8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688D"/>
    <w:rsid w:val="00F87979"/>
    <w:rsid w:val="00F90A60"/>
    <w:rsid w:val="00F94593"/>
    <w:rsid w:val="00F976E9"/>
    <w:rsid w:val="00FB284E"/>
    <w:rsid w:val="00FB578D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zakazky.zcu.cz/contract_display_4470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ldIa9Jj+LZGvHMYZcD8hcGwZCUA=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TXUCMbJVdIZ0Hwvo+MvVzRnRgZs=</DigestValue>
    </Reference>
  </SignedInfo>
  <SignatureValue>fW1ZQkmjXIZ2457AUpu0hgL62ExzW5ZtbgF4/nB3duRZ9czSHPr9EOomFJzywBtzEwyTzpwEAcUx
PVmO6ewWbSiVXlQ3KUQqsCMjBpTaohkDNSlAhX3FzQblZyioVRFQpSy3bX6OTC2rGcqzV1kLtyYn
96DuXelykp+bYnfuFDMKrrU7W3Lc/ceekCnvZjxxWeb13llk5ZTKaTjLb1//pGi37aXmQqagTK5q
OO+Lp+9AJNtf+Fia7XHU5co1dw/yUVLCtBZLRP3fZqW5i0DNrj2zJxkc/1fyeAdrsKC9jVanKnt1
OWdJaJcxRMVPxI4rIciR619vYJX1jsRU52+Bzw==</SignatureValue>
  <KeyInfo>
    <X509Data>
      <X509Certificate>MIIIkDCCBnigAwIBAgIEAVFugTANBgkqhkiG9w0BAQsFADBpMQswCQYDVQQGEwJDWjEXMBUGA1UE
YRMOTlRSQ1otNDcxMTQ5ODMxHTAbBgNVBAoMFMSMZXNrw6EgcG/FoXRhLCBzLnAuMSIwIAYDVQQD
ExlQb3N0U2lnbnVtIFF1YWxpZmllZCBDQSA0MB4XDTIwMDQxNTEyMjcyMVoXDTIxMDUwNTEyMjcy
MVowgesxCzAJBgNVBAYTAkNaMRcwFQYDVQRhEw5OVFJDWi00OTc3NzUxMzEqMCgGA1UECgwhWsOh
cGFkb8SNZXNrw6EgdW5pdmVyeml0YSB2IFBsem5pMSgwJgYDVQQLDB9PZGTEm2xlbsOtIHZlxZll
am7DvWNoIHpha8OhemVrMQ4wDAYDVQQLEwU5ODg5NjEWMBQGA1UEAwwNSXZhIEhvxaFrb3bDoTES
MBAGA1UEBAwJSG/FoWtvdsOhMQwwCgYDVQQqEwNJdmExEDAOBgNVBAUTB1AxNzQxNzUxETAPBgNV
BAwTCHJlZmVyZW50MIIBIjANBgkqhkiG9w0BAQEFAAOCAQ8AMIIBCgKCAQEAihfWhu6G37LH3BMW
jKyPw7pqX+dd8iFdduLYrHwqL0iBHmMTJBMwtwsnivyZGeWJ+giGG2ZrbPgRvXoYfp48kHLm9Mbe
B8YRsKTrFc4bG24lH70WCzO3EjquBcBAgOA40F/yrX1+ZGzD/V5DVa33zWjGfuMZ2miU5uFUy1WO
X7o4TG5zAzFFbmE7KbnvbqhAOUUNiTK+63p8jkWWtDxdHt2qTZ5OMu8DzCxsrMqgsvFPgX8HT34L
JOmCowrEk78N7bxa/9GYLXU30oHAxahNytQtwXkeGt511Z3LdOISbvv5Jgc1X+KjaKwt0QjxqSOb
KAEUFZ4afrOzEVdu9AJAnQIDAQABo4IDuzCCA7cwOAYDVR0RBDEwL4ESaWhvc2tvdmFAcHMuemN1
LmN6oBkGCSsGAQQB3BkCAaAMEwoxOTgzODkzMjIwMAkGA1UdEwQCMAAwggEsBgNVHSAEggEjMIIB
HzCCARAGCWeBBgEEARGBSDCCAQEwgdgGCCsGAQUFBwICMIHLGoHIVGVudG8ga3ZhbGlmaWtvdmFu
eSBjZXJ0aWZpa2F0IHBybyBlbGVrdHJvbmlja3kgcG9kcGlzIGJ5bCB2eWRhbiB2IHNvdWxhZHUg
cyBuYXJpemVuaW0gRVUgYy4gOTEwLzIwMTQuVGhpcyBpcyBhIHF1YWxpZmllZCBjZXJ0aWZpY2F0
ZSBmb3IgZWxlY3Ryb25pYyBzaWduYXR1cmUgYWNjb3JkaW5nIHRvIFJlZ3VsYXRpb24gKEVVKSBO
byA5MTAvMjAxNC4wJAYIKwYBBQUHAgEWGGh0dHA6Ly93d3cucG9zdHNpZ251bS5jejAJBgcEAIvs
QAEAMIGbBggrBgEFBQcBAwSBjjCBizAIBgYEAI5GAQEwagYGBACORgEFMGAwLhYoaHR0cHM6Ly93
d3cucG9zdHNpZ251bS5jei9wZHMvcGRzX2VuLnBkZhMCZW4wLhYoaHR0cHM6Ly93d3cucG9zdHNp
Z251bS5jei9wZHMvcGRzX2NzLnBkZhMCY3MwEwYGBACORgEGMAkGBwQAjkYBBgEwfQYIKwYBBQUH
AQEEcTBvMDsGCCsGAQUFBzAChi9odHRwOi8vY3J0LnBvc3RzaWdudW0uY3ovY3J0L3BzcXVhbGlm
aWVkY2E0LmNydDAwBggrBgEFBQcwAYYkaHR0cDovL29jc3AucG9zdHNpZ251bS5jei9PQ1NQL1FD
QTQvMA4GA1UdDwEB/wQEAwIF4DAfBgNVHSUEGDAWBggrBgEFBQcDBAYKKwYBBAGCNwoDDDAfBgNV
HSMEGDAWgBQPKHw+NgA4EFCuPbghl4v3YFxheDCBsQYDVR0fBIGpMIGmMDWgM6Axhi9odHRwOi8v
Y3JsLnBvc3RzaWdudW0uY3ovY3JsL3BzcXVhbGlmaWVkY2E0LmNybDA2oDSgMoYwaHR0cDovL2Ny
bDIucG9zdHNpZ251bS5jei9jcmwvcHNxdWFsaWZpZWRjYTQuY3JsMDWgM6Axhi9odHRwOi8vY3Js
LnBvc3RzaWdudW0uZXUvY3JsL3BzcXVhbGlmaWVkY2E0LmNybDAdBgNVHQ4EFgQULTnTNC+2CLP8
+LH0ELY88rClUIcwDQYJKoZIhvcNAQELBQADggIBAAB/FTVfv839jiJRF7rw15L3xKtK17JgG/8w
kzvOlB2q+y2kKiuyV3uzWpww/X6On8YJkYgojNZQw7NakJzOdgfs7AO06/3O8PQWLw4G7vkvs8ny
ytxINUrukip+XfEW86z71uBWwzmNH6EzFxYe5QodulcFdLoA7mkHO3rlS9CwWG2ARbRBsPBoICOp
p0tr8Vo8HJov1Ays/xu0te5cl0Ea7q0xJ++9CeA4ksZLjXC2bsjoToSsnBa+2Hj9fgQdK68y8XxK
Avr56qnUDUiXECopUfX4yg9fXqdC/0KC0i4nZzrusSYrzj4E9DfSbqKNcM6Rg5/RaTSWNP2hu5CV
6+aNjiaVU5TxBglZtBihmq4wsXSNsvzplJVNGmS8V6OVNCQT27pTxWcCtp/rVCiXS8s/utCHOwyV
k9uM5CUcsCZSZSl8SJeFJ5IIwlvEWypX2DUeAkMtUrpRiyZb/HBFN61/kDayT8aa/8MjMozomDCB
H4PCMSdbwfbgymw8e4+QaUeT8lMqqMWWanzGoc+CRJU2pMzmlEH3IitaO5NKh0//jkg21K7j5KMq
7Jd2zJAwcwR655rHbYiotgCjl4zYTsojLKbng4stw/njISQbt8HJJooZKzBkfDH8OLvalHXhycgF
8+reNojeQFr4KF/xZZBe4gfIey6Vj+YYWKBB3C+p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DYYzZC8i0+Ol2iCsMpNXyNLnuSw=</DigestValue>
      </Reference>
      <Reference URI="/word/settings.xml?ContentType=application/vnd.openxmlformats-officedocument.wordprocessingml.settings+xml">
        <DigestMethod Algorithm="http://www.w3.org/2000/09/xmldsig#sha1"/>
        <DigestValue>EV5r18Fdy913b64EDSwOS14tsts=</DigestValue>
      </Reference>
      <Reference URI="/word/styles.xml?ContentType=application/vnd.openxmlformats-officedocument.wordprocessingml.styles+xml">
        <DigestMethod Algorithm="http://www.w3.org/2000/09/xmldsig#sha1"/>
        <DigestValue>l8DJt3iym2AuC5y3uP2++4F0qrs=</DigestValue>
      </Reference>
      <Reference URI="/word/numbering.xml?ContentType=application/vnd.openxmlformats-officedocument.wordprocessingml.numbering+xml">
        <DigestMethod Algorithm="http://www.w3.org/2000/09/xmldsig#sha1"/>
        <DigestValue>dTehHe4dKZ5xCyI9aJRqW4wodn8=</DigestValue>
      </Reference>
      <Reference URI="/word/fontTable.xml?ContentType=application/vnd.openxmlformats-officedocument.wordprocessingml.fontTable+xml">
        <DigestMethod Algorithm="http://www.w3.org/2000/09/xmldsig#sha1"/>
        <DigestValue>b32bG470sUhLfrJL77l/hQnG7Jg=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OhdneSksK4SpMqE3WjTuZ9hmJ00=</DigestValue>
      </Reference>
      <Reference URI="/word/document.xml?ContentType=application/vnd.openxmlformats-officedocument.wordprocessingml.document.main+xml">
        <DigestMethod Algorithm="http://www.w3.org/2000/09/xmldsig#sha1"/>
        <DigestValue>8bJdImWe2w0nXi2Hi3tvMOvvoec=</DigestValue>
      </Reference>
      <Reference URI="/word/stylesWithEffects.xml?ContentType=application/vnd.ms-word.stylesWithEffects+xml">
        <DigestMethod Algorithm="http://www.w3.org/2000/09/xmldsig#sha1"/>
        <DigestValue>mzOk0ngEwtECSwb8tEKQzm/nkI4=</DigestValue>
      </Reference>
      <Reference URI="/word/footnotes.xml?ContentType=application/vnd.openxmlformats-officedocument.wordprocessingml.footnotes+xml">
        <DigestMethod Algorithm="http://www.w3.org/2000/09/xmldsig#sha1"/>
        <DigestValue>uLMLPgrRcDdygjRdmL5E+syJy9k=</DigestValue>
      </Reference>
      <Reference URI="/word/endnotes.xml?ContentType=application/vnd.openxmlformats-officedocument.wordprocessingml.endnotes+xml">
        <DigestMethod Algorithm="http://www.w3.org/2000/09/xmldsig#sha1"/>
        <DigestValue>bzTUuckLmXsH/8+Ps6x8Kgp3sys=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TGVyQBSZod9Wt22UF9CmHeBkQro=</DigestValue>
      </Reference>
    </Manifest>
    <SignatureProperties>
      <SignatureProperty Id="idSignatureTime" Target="#idPackageSignature">
        <mdssi:SignatureTime>
          <mdssi:Format>YYYY-MM-DDThh:mm:ssTZD</mdssi:Format>
          <mdssi:Value>2021-03-01T08:04:52Z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2021-03-01T08:04:52Z</xd:SigningTime>
          <xd:SigningCertificate>
            <xd:Cert>
              <xd:CertDigest>
                <DigestMethod Algorithm="http://www.w3.org/2000/09/xmldsig#sha1"/>
                <DigestValue>2CIU310PBMKeniChWAqkWaZPqpo=</DigestValue>
              </xd:CertDigest>
              <xd:IssuerSerial>
                <X509IssuerName>CN=PostSignum Qualified CA 4, O="Česká pošta, s.p.", OID.2.5.4.97=NTRCZ-47114983, C=CZ</X509IssuerName>
                <X509SerialNumber>22113921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319DB3-8119-4268-8E8F-F22E72AFE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1778</Words>
  <Characters>10495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8</cp:revision>
  <cp:lastPrinted>2018-08-08T13:48:00Z</cp:lastPrinted>
  <dcterms:created xsi:type="dcterms:W3CDTF">2021-01-25T13:07:00Z</dcterms:created>
  <dcterms:modified xsi:type="dcterms:W3CDTF">2021-03-01T08:04:00Z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